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7C5091BF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473283" w:rsidRPr="00E14175">
        <w:rPr>
          <w:rFonts w:asciiTheme="minorHAnsi" w:hAnsiTheme="minorHAnsi" w:cs="Calibri"/>
          <w:b/>
          <w:sz w:val="28"/>
          <w:szCs w:val="28"/>
        </w:rPr>
        <w:t>2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67EDB773" w:rsidR="00983132" w:rsidRPr="00473283" w:rsidRDefault="00473283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473283">
              <w:rPr>
                <w:b/>
                <w:bCs/>
                <w:sz w:val="22"/>
                <w:szCs w:val="22"/>
              </w:rPr>
              <w:t>Generel Orlickoústecké nemocnice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977"/>
      </w:tblGrid>
      <w:tr w:rsidR="000E02AB" w:rsidRPr="00224755" w14:paraId="5CCF32F5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F883FA9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75C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Analytická čás</w:t>
            </w:r>
            <w:r>
              <w:rPr>
                <w:rFonts w:asciiTheme="minorHAnsi" w:hAnsiTheme="minorHAnsi" w:cs="Arial"/>
              </w:rPr>
              <w:t>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CC8A" w14:textId="6901E128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D486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DD486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2BBA83D1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459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Návrhová část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82135" w14:textId="73E494CC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347B07D3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BCB2" w14:textId="77777777" w:rsidR="000E02AB" w:rsidRPr="00224755" w:rsidRDefault="000E02AB" w:rsidP="00DE0A7E">
            <w:pPr>
              <w:spacing w:after="0" w:line="240" w:lineRule="auto"/>
              <w:rPr>
                <w:rFonts w:asciiTheme="minorHAnsi" w:hAnsiTheme="minorHAnsi"/>
              </w:rPr>
            </w:pPr>
            <w:r w:rsidRPr="00684152">
              <w:rPr>
                <w:rFonts w:asciiTheme="minorHAnsi" w:hAnsiTheme="minorHAnsi" w:cs="Arial"/>
              </w:rPr>
              <w:t>Dokončení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</w:tcPr>
          <w:p w14:paraId="4CD6D55A" w14:textId="79E662E1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  <w:tr w:rsidR="000E02AB" w:rsidRPr="00224755" w14:paraId="6E651BDE" w14:textId="77777777" w:rsidTr="00EE213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6B50294D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292BE575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0E02AB" w:rsidRPr="00EE213F">
        <w:rPr>
          <w:rFonts w:cs="Calibri"/>
          <w:bCs/>
          <w:sz w:val="24"/>
          <w:szCs w:val="24"/>
          <w:u w:val="single"/>
        </w:rPr>
        <w:t>Doba realizace díla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2556"/>
      </w:tblGrid>
      <w:tr w:rsidR="0064448E" w:rsidRPr="00224755" w14:paraId="625E0321" w14:textId="77777777" w:rsidTr="0064448E">
        <w:trPr>
          <w:trHeight w:val="31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64448E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7B950" w14:textId="54D646A5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>Doba realizace díla v kalendářních dnech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E812FE4" w14:textId="2E28EAF1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 dne …</w:t>
      </w:r>
      <w:r w:rsidR="0064448E">
        <w:rPr>
          <w:rFonts w:asciiTheme="minorHAnsi" w:hAnsiTheme="minorHAnsi"/>
        </w:rPr>
        <w:t>…………</w:t>
      </w:r>
      <w:proofErr w:type="gramStart"/>
      <w:r w:rsidR="0064448E">
        <w:rPr>
          <w:rFonts w:asciiTheme="minorHAnsi" w:hAnsiTheme="minorHAnsi"/>
        </w:rPr>
        <w:t>…….</w:t>
      </w:r>
      <w:proofErr w:type="gramEnd"/>
      <w:r w:rsidR="0064448E">
        <w:rPr>
          <w:rFonts w:asciiTheme="minorHAnsi" w:hAnsiTheme="minorHAnsi"/>
        </w:rPr>
        <w:t>.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9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996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950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18</cp:revision>
  <cp:lastPrinted>2018-10-15T06:15:00Z</cp:lastPrinted>
  <dcterms:created xsi:type="dcterms:W3CDTF">2020-01-10T08:26:00Z</dcterms:created>
  <dcterms:modified xsi:type="dcterms:W3CDTF">2022-08-09T22:42:00Z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